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3409" w:right="214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Art</w:t>
      </w:r>
      <w:r>
        <w:rPr>
          <w:rFonts w:cs="Arial" w:hAnsi="Arial" w:eastAsia="Arial" w:ascii="Arial"/>
          <w:b/>
          <w:color w:val="FF0000"/>
          <w:spacing w:val="-8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Selling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