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932" w:right="16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Organizing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Debt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