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0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3" w:right="44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Marketer’s</w:t>
      </w:r>
      <w:r>
        <w:rPr>
          <w:rFonts w:cs="Arial" w:hAnsi="Arial" w:eastAsia="Arial" w:ascii="Arial"/>
          <w:b/>
          <w:color w:val="FF0000"/>
          <w:spacing w:val="-2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Success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Affirmation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8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6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6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