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196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1531" w:right="269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The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Power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Of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Network</w:t>
      </w:r>
      <w:r>
        <w:rPr>
          <w:rFonts w:cs="Arial" w:hAnsi="Arial" w:eastAsia="Arial" w:ascii="Arial"/>
          <w:b/>
          <w:color w:val="FF0000"/>
          <w:spacing w:val="-2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99"/>
          <w:position w:val="-2"/>
          <w:sz w:val="52"/>
          <w:szCs w:val="52"/>
        </w:rPr>
        <w:t>Marketing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1390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Master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Resell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677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24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556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7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