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8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416" w:right="49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Importance</w:t>
      </w:r>
      <w:r>
        <w:rPr>
          <w:rFonts w:cs="Arial" w:hAnsi="Arial" w:eastAsia="Arial" w:ascii="Arial"/>
          <w:b/>
          <w:color w:val="FF0000"/>
          <w:spacing w:val="-28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Environment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Wealth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547" w:right="4187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Creation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6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51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4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8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